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0F255" w14:textId="77777777" w:rsidR="00E8759E" w:rsidRPr="0042724A" w:rsidRDefault="00E8759E" w:rsidP="00E8759E">
      <w:pPr>
        <w:pStyle w:val="Heading2"/>
        <w:rPr>
          <w:sz w:val="32"/>
          <w:szCs w:val="32"/>
        </w:rPr>
      </w:pPr>
      <w:r w:rsidRPr="0042724A">
        <w:rPr>
          <w:sz w:val="32"/>
          <w:szCs w:val="32"/>
        </w:rPr>
        <w:t>Soap, Water, and Pepper experiment (10 mins)</w:t>
      </w:r>
    </w:p>
    <w:p w14:paraId="12BE8E97" w14:textId="77777777" w:rsidR="00E8759E" w:rsidRDefault="00E8759E" w:rsidP="00E8759E">
      <w:pPr>
        <w:pStyle w:val="BodyText"/>
        <w:spacing w:line="276" w:lineRule="auto"/>
        <w:ind w:left="112" w:right="112" w:firstLine="0"/>
        <w:jc w:val="both"/>
      </w:pPr>
      <w:r>
        <w:t>This activity is included in the KS1 pack, and involves the use of a hand soap dispenser,</w:t>
      </w:r>
      <w:r>
        <w:rPr>
          <w:spacing w:val="-6"/>
        </w:rPr>
        <w:t xml:space="preserve"> </w:t>
      </w:r>
      <w:r>
        <w:t>pepper,</w:t>
      </w:r>
      <w:r>
        <w:rPr>
          <w:spacing w:val="-6"/>
        </w:rPr>
        <w:t xml:space="preserve"> </w:t>
      </w:r>
      <w:r>
        <w:t>and</w:t>
      </w:r>
      <w:r>
        <w:rPr>
          <w:spacing w:val="-5"/>
        </w:rPr>
        <w:t xml:space="preserve"> </w:t>
      </w:r>
      <w:r>
        <w:t>water</w:t>
      </w:r>
      <w:r>
        <w:rPr>
          <w:spacing w:val="-6"/>
        </w:rPr>
        <w:t xml:space="preserve"> </w:t>
      </w:r>
      <w:r>
        <w:t>to</w:t>
      </w:r>
      <w:r>
        <w:rPr>
          <w:spacing w:val="-6"/>
        </w:rPr>
        <w:t xml:space="preserve"> </w:t>
      </w:r>
      <w:r>
        <w:t>demonstrate</w:t>
      </w:r>
      <w:r>
        <w:rPr>
          <w:spacing w:val="-8"/>
        </w:rPr>
        <w:t xml:space="preserve"> </w:t>
      </w:r>
      <w:r>
        <w:t>why</w:t>
      </w:r>
      <w:r>
        <w:rPr>
          <w:spacing w:val="-9"/>
        </w:rPr>
        <w:t xml:space="preserve"> </w:t>
      </w:r>
      <w:r>
        <w:t>we</w:t>
      </w:r>
      <w:r>
        <w:rPr>
          <w:spacing w:val="-6"/>
        </w:rPr>
        <w:t xml:space="preserve"> </w:t>
      </w:r>
      <w:r>
        <w:t>need</w:t>
      </w:r>
      <w:r>
        <w:rPr>
          <w:spacing w:val="-5"/>
        </w:rPr>
        <w:t xml:space="preserve"> </w:t>
      </w:r>
      <w:r>
        <w:t>to</w:t>
      </w:r>
      <w:r>
        <w:rPr>
          <w:spacing w:val="-6"/>
        </w:rPr>
        <w:t xml:space="preserve"> </w:t>
      </w:r>
      <w:r>
        <w:t>use</w:t>
      </w:r>
      <w:r>
        <w:rPr>
          <w:spacing w:val="-6"/>
        </w:rPr>
        <w:t xml:space="preserve"> </w:t>
      </w:r>
      <w:r>
        <w:t>soap</w:t>
      </w:r>
      <w:r>
        <w:rPr>
          <w:spacing w:val="-5"/>
        </w:rPr>
        <w:t xml:space="preserve"> </w:t>
      </w:r>
      <w:r>
        <w:t>to</w:t>
      </w:r>
      <w:r>
        <w:rPr>
          <w:spacing w:val="-8"/>
        </w:rPr>
        <w:t xml:space="preserve"> </w:t>
      </w:r>
      <w:r>
        <w:t>wash</w:t>
      </w:r>
      <w:r>
        <w:rPr>
          <w:spacing w:val="-5"/>
        </w:rPr>
        <w:t xml:space="preserve"> </w:t>
      </w:r>
      <w:r>
        <w:t>our</w:t>
      </w:r>
      <w:r>
        <w:rPr>
          <w:spacing w:val="-6"/>
        </w:rPr>
        <w:t xml:space="preserve"> </w:t>
      </w:r>
      <w:r>
        <w:t>hands</w:t>
      </w:r>
      <w:r>
        <w:rPr>
          <w:spacing w:val="-7"/>
        </w:rPr>
        <w:t xml:space="preserve"> </w:t>
      </w:r>
      <w:r>
        <w:t>and</w:t>
      </w:r>
      <w:r>
        <w:rPr>
          <w:spacing w:val="-5"/>
        </w:rPr>
        <w:t xml:space="preserve"> </w:t>
      </w:r>
      <w:r>
        <w:t>why water alone is not as effective.</w:t>
      </w:r>
    </w:p>
    <w:p w14:paraId="3370F1C0" w14:textId="77777777" w:rsidR="00E8759E" w:rsidRDefault="00E8759E" w:rsidP="00E8759E">
      <w:pPr>
        <w:pStyle w:val="BodyText"/>
        <w:spacing w:line="276" w:lineRule="auto"/>
        <w:ind w:left="112" w:right="112" w:firstLine="0"/>
        <w:jc w:val="both"/>
        <w:rPr>
          <w:sz w:val="26"/>
        </w:rPr>
      </w:pPr>
    </w:p>
    <w:p w14:paraId="0EF723C0" w14:textId="77777777" w:rsidR="00E8759E" w:rsidRDefault="00E8759E" w:rsidP="00E8759E">
      <w:pPr>
        <w:pStyle w:val="Heading1"/>
        <w:spacing w:before="52"/>
      </w:pPr>
      <w:r>
        <w:t>Before you begin you will need:</w:t>
      </w:r>
    </w:p>
    <w:p w14:paraId="3A233DCA" w14:textId="7DAD8201" w:rsidR="00E8759E" w:rsidRDefault="00E8759E" w:rsidP="00E8759E">
      <w:pPr>
        <w:pStyle w:val="ListParagraph"/>
        <w:numPr>
          <w:ilvl w:val="1"/>
          <w:numId w:val="7"/>
        </w:numPr>
        <w:tabs>
          <w:tab w:val="left" w:pos="833"/>
          <w:tab w:val="left" w:pos="834"/>
        </w:tabs>
        <w:spacing w:before="206"/>
        <w:rPr>
          <w:sz w:val="24"/>
        </w:rPr>
      </w:pPr>
      <w:r>
        <w:rPr>
          <w:sz w:val="24"/>
        </w:rPr>
        <w:t xml:space="preserve">Key Stage 1 Hand Hygiene Lesson Plan available at the weblink </w:t>
      </w:r>
      <w:hyperlink r:id="rId7" w:history="1">
        <w:r w:rsidRPr="00751CED">
          <w:rPr>
            <w:rStyle w:val="Hyperlink"/>
            <w:sz w:val="24"/>
          </w:rPr>
          <w:t>here</w:t>
        </w:r>
      </w:hyperlink>
      <w:r>
        <w:rPr>
          <w:sz w:val="24"/>
        </w:rPr>
        <w:t>.</w:t>
      </w:r>
    </w:p>
    <w:p w14:paraId="75063B55" w14:textId="1A5254C4" w:rsidR="00E8759E" w:rsidRDefault="00E8759E" w:rsidP="00E8759E">
      <w:pPr>
        <w:pStyle w:val="ListParagraph"/>
        <w:numPr>
          <w:ilvl w:val="1"/>
          <w:numId w:val="7"/>
        </w:numPr>
        <w:tabs>
          <w:tab w:val="left" w:pos="833"/>
          <w:tab w:val="left" w:pos="834"/>
        </w:tabs>
        <w:spacing w:before="0"/>
        <w:rPr>
          <w:sz w:val="24"/>
        </w:rPr>
      </w:pPr>
      <w:r>
        <w:rPr>
          <w:sz w:val="24"/>
        </w:rPr>
        <w:t>Small bowls with</w:t>
      </w:r>
      <w:r>
        <w:rPr>
          <w:spacing w:val="-4"/>
          <w:sz w:val="24"/>
        </w:rPr>
        <w:t xml:space="preserve"> </w:t>
      </w:r>
      <w:r>
        <w:rPr>
          <w:sz w:val="24"/>
        </w:rPr>
        <w:t>water</w:t>
      </w:r>
    </w:p>
    <w:p w14:paraId="0B1F1AA0" w14:textId="77777777" w:rsidR="00E8759E" w:rsidRDefault="00E8759E" w:rsidP="00E8759E">
      <w:pPr>
        <w:pStyle w:val="ListParagraph"/>
        <w:numPr>
          <w:ilvl w:val="1"/>
          <w:numId w:val="7"/>
        </w:numPr>
        <w:tabs>
          <w:tab w:val="left" w:pos="833"/>
          <w:tab w:val="left" w:pos="834"/>
        </w:tabs>
        <w:rPr>
          <w:sz w:val="24"/>
        </w:rPr>
      </w:pPr>
      <w:r>
        <w:rPr>
          <w:sz w:val="24"/>
        </w:rPr>
        <w:t>Fine ground black</w:t>
      </w:r>
      <w:r>
        <w:rPr>
          <w:spacing w:val="-2"/>
          <w:sz w:val="24"/>
        </w:rPr>
        <w:t xml:space="preserve"> </w:t>
      </w:r>
      <w:r>
        <w:rPr>
          <w:sz w:val="24"/>
        </w:rPr>
        <w:t>pepper</w:t>
      </w:r>
    </w:p>
    <w:p w14:paraId="434D3195" w14:textId="77777777" w:rsidR="00E8759E" w:rsidRDefault="00E8759E" w:rsidP="00E8759E">
      <w:pPr>
        <w:pStyle w:val="ListParagraph"/>
        <w:numPr>
          <w:ilvl w:val="1"/>
          <w:numId w:val="7"/>
        </w:numPr>
        <w:tabs>
          <w:tab w:val="left" w:pos="833"/>
          <w:tab w:val="left" w:pos="834"/>
        </w:tabs>
        <w:spacing w:before="42"/>
        <w:rPr>
          <w:sz w:val="24"/>
        </w:rPr>
      </w:pPr>
      <w:r>
        <w:rPr>
          <w:sz w:val="24"/>
        </w:rPr>
        <w:t>Hand soap dispenser or a bowl of hand</w:t>
      </w:r>
      <w:r>
        <w:rPr>
          <w:spacing w:val="-5"/>
          <w:sz w:val="24"/>
        </w:rPr>
        <w:t xml:space="preserve"> </w:t>
      </w:r>
      <w:r>
        <w:rPr>
          <w:sz w:val="24"/>
        </w:rPr>
        <w:t>soap</w:t>
      </w:r>
    </w:p>
    <w:p w14:paraId="03740995" w14:textId="77777777" w:rsidR="00E8759E" w:rsidRDefault="00E8759E" w:rsidP="00E8759E">
      <w:pPr>
        <w:pStyle w:val="ListParagraph"/>
        <w:numPr>
          <w:ilvl w:val="1"/>
          <w:numId w:val="7"/>
        </w:numPr>
        <w:tabs>
          <w:tab w:val="left" w:pos="833"/>
          <w:tab w:val="left" w:pos="834"/>
        </w:tabs>
        <w:spacing w:before="46"/>
        <w:rPr>
          <w:sz w:val="24"/>
        </w:rPr>
      </w:pPr>
      <w:r>
        <w:rPr>
          <w:sz w:val="24"/>
        </w:rPr>
        <w:t>Cocktail sticks (optional) or your</w:t>
      </w:r>
      <w:r>
        <w:rPr>
          <w:spacing w:val="-4"/>
          <w:sz w:val="24"/>
        </w:rPr>
        <w:t xml:space="preserve"> </w:t>
      </w:r>
      <w:r>
        <w:rPr>
          <w:sz w:val="24"/>
        </w:rPr>
        <w:t>finger</w:t>
      </w:r>
    </w:p>
    <w:p w14:paraId="15A0548D" w14:textId="77777777" w:rsidR="00E8759E" w:rsidRDefault="00E8759E" w:rsidP="00E8759E">
      <w:pPr>
        <w:pStyle w:val="ListParagraph"/>
        <w:numPr>
          <w:ilvl w:val="1"/>
          <w:numId w:val="7"/>
        </w:numPr>
        <w:tabs>
          <w:tab w:val="left" w:pos="833"/>
          <w:tab w:val="left" w:pos="834"/>
        </w:tabs>
        <w:rPr>
          <w:sz w:val="24"/>
        </w:rPr>
      </w:pPr>
      <w:r>
        <w:rPr>
          <w:sz w:val="24"/>
        </w:rPr>
        <w:t>A towel</w:t>
      </w:r>
    </w:p>
    <w:p w14:paraId="42D85A46" w14:textId="77777777" w:rsidR="00E8759E" w:rsidRDefault="00E8759E" w:rsidP="00E8759E">
      <w:pPr>
        <w:pStyle w:val="ListParagraph"/>
        <w:numPr>
          <w:ilvl w:val="1"/>
          <w:numId w:val="7"/>
        </w:numPr>
        <w:tabs>
          <w:tab w:val="left" w:pos="833"/>
          <w:tab w:val="left" w:pos="834"/>
        </w:tabs>
        <w:spacing w:before="43"/>
        <w:rPr>
          <w:sz w:val="24"/>
        </w:rPr>
      </w:pPr>
      <w:r>
        <w:rPr>
          <w:sz w:val="24"/>
        </w:rPr>
        <w:t>A pen</w:t>
      </w:r>
    </w:p>
    <w:p w14:paraId="010BF9FD" w14:textId="77777777" w:rsidR="00E8759E" w:rsidRDefault="00E8759E" w:rsidP="00E8759E">
      <w:pPr>
        <w:pStyle w:val="ListParagraph"/>
        <w:numPr>
          <w:ilvl w:val="1"/>
          <w:numId w:val="7"/>
        </w:numPr>
        <w:tabs>
          <w:tab w:val="left" w:pos="833"/>
          <w:tab w:val="left" w:pos="834"/>
        </w:tabs>
        <w:rPr>
          <w:sz w:val="24"/>
        </w:rPr>
      </w:pPr>
      <w:r>
        <w:rPr>
          <w:sz w:val="24"/>
        </w:rPr>
        <w:t>A notebook</w:t>
      </w:r>
    </w:p>
    <w:p w14:paraId="4382081F" w14:textId="77777777" w:rsidR="00E8759E" w:rsidRDefault="00E8759E" w:rsidP="00E8759E">
      <w:pPr>
        <w:pStyle w:val="ListParagraph"/>
        <w:numPr>
          <w:ilvl w:val="1"/>
          <w:numId w:val="7"/>
        </w:numPr>
        <w:tabs>
          <w:tab w:val="left" w:pos="833"/>
          <w:tab w:val="left" w:pos="834"/>
        </w:tabs>
        <w:spacing w:before="45"/>
        <w:rPr>
          <w:sz w:val="24"/>
        </w:rPr>
      </w:pPr>
      <w:r>
        <w:rPr>
          <w:sz w:val="24"/>
        </w:rPr>
        <w:t>A camera (optional)</w:t>
      </w:r>
    </w:p>
    <w:p w14:paraId="6E7E635A" w14:textId="624544F5" w:rsidR="00E8759E" w:rsidRDefault="0052765C" w:rsidP="00E8759E">
      <w:pPr>
        <w:pStyle w:val="BodyText"/>
        <w:ind w:left="0" w:firstLine="0"/>
        <w:rPr>
          <w:sz w:val="20"/>
        </w:rPr>
      </w:pPr>
      <w:r>
        <w:rPr>
          <w:noProof/>
        </w:rPr>
        <w:drawing>
          <wp:inline distT="0" distB="0" distL="0" distR="0" wp14:anchorId="70E29DDD" wp14:editId="40CF0D7D">
            <wp:extent cx="2863215" cy="1760258"/>
            <wp:effectExtent l="0" t="0" r="0" b="0"/>
            <wp:docPr id="5" name="image3.png" descr="Two bowls of water with pepper. The bowl on the left shows the pepper evenly distributed across the water. The bowl on the right shows the pepper concentrated around the edge of the bowl due to the presence of hand soa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Two bowls of water with pepper. The bowl on the left shows the pepper evenly distributed across the water. The bowl on the right shows the pepper concentrated around the edge of the bowl due to the presence of hand soap. "/>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3215" cy="1760258"/>
                    </a:xfrm>
                    <a:prstGeom prst="rect">
                      <a:avLst/>
                    </a:prstGeom>
                  </pic:spPr>
                </pic:pic>
              </a:graphicData>
            </a:graphic>
          </wp:inline>
        </w:drawing>
      </w:r>
    </w:p>
    <w:p w14:paraId="16734EF6" w14:textId="77777777" w:rsidR="0052765C" w:rsidRDefault="0052765C" w:rsidP="00E8759E">
      <w:pPr>
        <w:pStyle w:val="BodyText"/>
        <w:ind w:left="0" w:firstLine="0"/>
        <w:rPr>
          <w:sz w:val="20"/>
        </w:rPr>
      </w:pPr>
    </w:p>
    <w:p w14:paraId="4F8ED00B" w14:textId="77777777" w:rsidR="00E8759E" w:rsidRDefault="00E8759E" w:rsidP="00E8759E">
      <w:pPr>
        <w:pStyle w:val="Heading1"/>
        <w:spacing w:before="51"/>
      </w:pPr>
      <w:r>
        <w:t>Use the following steps as a guide to implement this activity:</w:t>
      </w:r>
    </w:p>
    <w:p w14:paraId="34D00E1D" w14:textId="77777777" w:rsidR="00E8759E" w:rsidRDefault="00E8759E" w:rsidP="00E8759E">
      <w:pPr>
        <w:pStyle w:val="ListParagraph"/>
        <w:numPr>
          <w:ilvl w:val="1"/>
          <w:numId w:val="7"/>
        </w:numPr>
        <w:tabs>
          <w:tab w:val="left" w:pos="834"/>
        </w:tabs>
        <w:spacing w:before="206" w:line="273" w:lineRule="auto"/>
        <w:ind w:right="117"/>
        <w:jc w:val="both"/>
        <w:rPr>
          <w:sz w:val="24"/>
        </w:rPr>
      </w:pPr>
      <w:r>
        <w:rPr>
          <w:sz w:val="24"/>
        </w:rPr>
        <w:t>Set up the activity by filling a bowl with water and sprinkling pepper on the surface. The pepper should float to the</w:t>
      </w:r>
      <w:r>
        <w:rPr>
          <w:spacing w:val="-2"/>
          <w:sz w:val="24"/>
        </w:rPr>
        <w:t xml:space="preserve"> </w:t>
      </w:r>
      <w:r>
        <w:rPr>
          <w:sz w:val="24"/>
        </w:rPr>
        <w:t>top.</w:t>
      </w:r>
    </w:p>
    <w:p w14:paraId="2CBA5065" w14:textId="77777777" w:rsidR="00E8759E" w:rsidRDefault="00E8759E" w:rsidP="00E8759E">
      <w:pPr>
        <w:pStyle w:val="ListParagraph"/>
        <w:numPr>
          <w:ilvl w:val="1"/>
          <w:numId w:val="7"/>
        </w:numPr>
        <w:tabs>
          <w:tab w:val="left" w:pos="833"/>
          <w:tab w:val="left" w:pos="834"/>
        </w:tabs>
        <w:spacing w:before="5"/>
        <w:rPr>
          <w:sz w:val="24"/>
        </w:rPr>
      </w:pPr>
      <w:r>
        <w:rPr>
          <w:sz w:val="24"/>
        </w:rPr>
        <w:t>The surface of the water in the bowls represents your</w:t>
      </w:r>
      <w:r>
        <w:rPr>
          <w:spacing w:val="-11"/>
          <w:sz w:val="24"/>
        </w:rPr>
        <w:t xml:space="preserve"> </w:t>
      </w:r>
      <w:r>
        <w:rPr>
          <w:sz w:val="24"/>
        </w:rPr>
        <w:t>hands.</w:t>
      </w:r>
    </w:p>
    <w:p w14:paraId="02AAEEB7" w14:textId="77777777" w:rsidR="00E8759E" w:rsidRDefault="00E8759E" w:rsidP="00E8759E">
      <w:pPr>
        <w:pStyle w:val="ListParagraph"/>
        <w:numPr>
          <w:ilvl w:val="1"/>
          <w:numId w:val="7"/>
        </w:numPr>
        <w:tabs>
          <w:tab w:val="left" w:pos="833"/>
          <w:tab w:val="left" w:pos="834"/>
        </w:tabs>
        <w:spacing w:before="45"/>
        <w:rPr>
          <w:sz w:val="24"/>
        </w:rPr>
      </w:pPr>
      <w:r>
        <w:rPr>
          <w:sz w:val="24"/>
        </w:rPr>
        <w:t>The pepper represents dirt and harmful microbes that need to be washed</w:t>
      </w:r>
      <w:r>
        <w:rPr>
          <w:spacing w:val="-18"/>
          <w:sz w:val="24"/>
        </w:rPr>
        <w:t xml:space="preserve"> </w:t>
      </w:r>
      <w:r>
        <w:rPr>
          <w:sz w:val="24"/>
        </w:rPr>
        <w:t>away.</w:t>
      </w:r>
    </w:p>
    <w:p w14:paraId="7294828C" w14:textId="77777777" w:rsidR="00E8759E" w:rsidRDefault="00E8759E" w:rsidP="00E8759E">
      <w:pPr>
        <w:pStyle w:val="ListParagraph"/>
        <w:numPr>
          <w:ilvl w:val="1"/>
          <w:numId w:val="7"/>
        </w:numPr>
        <w:tabs>
          <w:tab w:val="left" w:pos="834"/>
        </w:tabs>
        <w:spacing w:before="43" w:line="276" w:lineRule="auto"/>
        <w:ind w:right="116"/>
        <w:jc w:val="both"/>
        <w:rPr>
          <w:sz w:val="24"/>
        </w:rPr>
      </w:pPr>
      <w:r>
        <w:rPr>
          <w:sz w:val="24"/>
        </w:rPr>
        <w:t>Dip the end of a cocktail stick (or your finger) into a plain bowl of water and then into the pepper water. Explain to the group that this shows that when we use water alone to wash our hands, this only moves the microbes around, it doesn’t remove them. You can take a photo to record what has</w:t>
      </w:r>
      <w:r>
        <w:rPr>
          <w:spacing w:val="-5"/>
          <w:sz w:val="24"/>
        </w:rPr>
        <w:t xml:space="preserve"> </w:t>
      </w:r>
      <w:r>
        <w:rPr>
          <w:sz w:val="24"/>
        </w:rPr>
        <w:t>happened.</w:t>
      </w:r>
    </w:p>
    <w:p w14:paraId="46612B2C" w14:textId="77777777" w:rsidR="00E8759E" w:rsidRDefault="00E8759E" w:rsidP="00E8759E">
      <w:pPr>
        <w:pStyle w:val="ListParagraph"/>
        <w:numPr>
          <w:ilvl w:val="1"/>
          <w:numId w:val="7"/>
        </w:numPr>
        <w:tabs>
          <w:tab w:val="left" w:pos="834"/>
        </w:tabs>
        <w:spacing w:before="0" w:line="273" w:lineRule="auto"/>
        <w:ind w:right="111"/>
        <w:jc w:val="both"/>
        <w:rPr>
          <w:sz w:val="24"/>
        </w:rPr>
      </w:pPr>
      <w:r>
        <w:rPr>
          <w:sz w:val="24"/>
        </w:rPr>
        <w:t>Dip</w:t>
      </w:r>
      <w:r>
        <w:rPr>
          <w:spacing w:val="-6"/>
          <w:sz w:val="24"/>
        </w:rPr>
        <w:t xml:space="preserve"> </w:t>
      </w:r>
      <w:r>
        <w:rPr>
          <w:sz w:val="24"/>
        </w:rPr>
        <w:t>the</w:t>
      </w:r>
      <w:r>
        <w:rPr>
          <w:spacing w:val="-7"/>
          <w:sz w:val="24"/>
        </w:rPr>
        <w:t xml:space="preserve"> </w:t>
      </w:r>
      <w:r>
        <w:rPr>
          <w:sz w:val="24"/>
        </w:rPr>
        <w:t>cocktail</w:t>
      </w:r>
      <w:r>
        <w:rPr>
          <w:spacing w:val="-5"/>
          <w:sz w:val="24"/>
        </w:rPr>
        <w:t xml:space="preserve"> </w:t>
      </w:r>
      <w:r>
        <w:rPr>
          <w:sz w:val="24"/>
        </w:rPr>
        <w:t>stick</w:t>
      </w:r>
      <w:r>
        <w:rPr>
          <w:spacing w:val="-6"/>
          <w:sz w:val="24"/>
        </w:rPr>
        <w:t xml:space="preserve"> </w:t>
      </w:r>
      <w:r>
        <w:rPr>
          <w:sz w:val="24"/>
        </w:rPr>
        <w:t>(if</w:t>
      </w:r>
      <w:r>
        <w:rPr>
          <w:spacing w:val="-7"/>
          <w:sz w:val="24"/>
        </w:rPr>
        <w:t xml:space="preserve"> </w:t>
      </w:r>
      <w:r>
        <w:rPr>
          <w:sz w:val="24"/>
        </w:rPr>
        <w:t>using</w:t>
      </w:r>
      <w:r>
        <w:rPr>
          <w:spacing w:val="-5"/>
          <w:sz w:val="24"/>
        </w:rPr>
        <w:t xml:space="preserve"> </w:t>
      </w:r>
      <w:r>
        <w:rPr>
          <w:sz w:val="24"/>
        </w:rPr>
        <w:t>one)</w:t>
      </w:r>
      <w:r>
        <w:rPr>
          <w:spacing w:val="-7"/>
          <w:sz w:val="24"/>
        </w:rPr>
        <w:t xml:space="preserve"> </w:t>
      </w:r>
      <w:r>
        <w:rPr>
          <w:sz w:val="24"/>
        </w:rPr>
        <w:t>into</w:t>
      </w:r>
      <w:r>
        <w:rPr>
          <w:spacing w:val="-7"/>
          <w:sz w:val="24"/>
        </w:rPr>
        <w:t xml:space="preserve"> </w:t>
      </w:r>
      <w:r>
        <w:rPr>
          <w:sz w:val="24"/>
        </w:rPr>
        <w:t>a</w:t>
      </w:r>
      <w:r>
        <w:rPr>
          <w:spacing w:val="-7"/>
          <w:sz w:val="24"/>
        </w:rPr>
        <w:t xml:space="preserve"> </w:t>
      </w:r>
      <w:r>
        <w:rPr>
          <w:sz w:val="24"/>
        </w:rPr>
        <w:t>bowl</w:t>
      </w:r>
      <w:r>
        <w:rPr>
          <w:spacing w:val="-7"/>
          <w:sz w:val="24"/>
        </w:rPr>
        <w:t xml:space="preserve"> </w:t>
      </w:r>
      <w:r>
        <w:rPr>
          <w:sz w:val="24"/>
        </w:rPr>
        <w:t>of</w:t>
      </w:r>
      <w:r>
        <w:rPr>
          <w:spacing w:val="-6"/>
          <w:sz w:val="24"/>
        </w:rPr>
        <w:t xml:space="preserve"> </w:t>
      </w:r>
      <w:r>
        <w:rPr>
          <w:sz w:val="24"/>
        </w:rPr>
        <w:t>hand</w:t>
      </w:r>
      <w:r>
        <w:rPr>
          <w:spacing w:val="-6"/>
          <w:sz w:val="24"/>
        </w:rPr>
        <w:t xml:space="preserve"> </w:t>
      </w:r>
      <w:r>
        <w:rPr>
          <w:sz w:val="24"/>
        </w:rPr>
        <w:t>soap</w:t>
      </w:r>
      <w:r>
        <w:rPr>
          <w:spacing w:val="-6"/>
          <w:sz w:val="24"/>
        </w:rPr>
        <w:t xml:space="preserve"> </w:t>
      </w:r>
      <w:r>
        <w:rPr>
          <w:sz w:val="24"/>
        </w:rPr>
        <w:t>and</w:t>
      </w:r>
      <w:r>
        <w:rPr>
          <w:spacing w:val="-6"/>
          <w:sz w:val="24"/>
        </w:rPr>
        <w:t xml:space="preserve"> </w:t>
      </w:r>
      <w:r>
        <w:rPr>
          <w:sz w:val="24"/>
        </w:rPr>
        <w:t>then</w:t>
      </w:r>
      <w:r>
        <w:rPr>
          <w:spacing w:val="-4"/>
          <w:sz w:val="24"/>
        </w:rPr>
        <w:t xml:space="preserve"> </w:t>
      </w:r>
      <w:r>
        <w:rPr>
          <w:sz w:val="24"/>
        </w:rPr>
        <w:t>into</w:t>
      </w:r>
      <w:r>
        <w:rPr>
          <w:spacing w:val="-7"/>
          <w:sz w:val="24"/>
        </w:rPr>
        <w:t xml:space="preserve"> </w:t>
      </w:r>
      <w:r>
        <w:rPr>
          <w:sz w:val="24"/>
        </w:rPr>
        <w:t>the</w:t>
      </w:r>
      <w:r>
        <w:rPr>
          <w:spacing w:val="-7"/>
          <w:sz w:val="24"/>
        </w:rPr>
        <w:t xml:space="preserve"> </w:t>
      </w:r>
      <w:r>
        <w:rPr>
          <w:sz w:val="24"/>
        </w:rPr>
        <w:t>pepper</w:t>
      </w:r>
      <w:r>
        <w:rPr>
          <w:spacing w:val="-9"/>
          <w:sz w:val="24"/>
        </w:rPr>
        <w:t xml:space="preserve"> </w:t>
      </w:r>
      <w:r>
        <w:rPr>
          <w:sz w:val="24"/>
        </w:rPr>
        <w:t>water. Alternatively,</w:t>
      </w:r>
      <w:r>
        <w:rPr>
          <w:spacing w:val="-8"/>
          <w:sz w:val="24"/>
        </w:rPr>
        <w:t xml:space="preserve"> </w:t>
      </w:r>
      <w:r>
        <w:rPr>
          <w:sz w:val="24"/>
        </w:rPr>
        <w:t>squirt</w:t>
      </w:r>
      <w:r>
        <w:rPr>
          <w:spacing w:val="-4"/>
          <w:sz w:val="24"/>
        </w:rPr>
        <w:t xml:space="preserve"> </w:t>
      </w:r>
      <w:r>
        <w:rPr>
          <w:sz w:val="24"/>
        </w:rPr>
        <w:t>some</w:t>
      </w:r>
      <w:r>
        <w:rPr>
          <w:spacing w:val="-4"/>
          <w:sz w:val="24"/>
        </w:rPr>
        <w:t xml:space="preserve"> </w:t>
      </w:r>
      <w:r>
        <w:rPr>
          <w:sz w:val="24"/>
        </w:rPr>
        <w:t>hand</w:t>
      </w:r>
      <w:r>
        <w:rPr>
          <w:spacing w:val="-6"/>
          <w:sz w:val="24"/>
        </w:rPr>
        <w:t xml:space="preserve"> </w:t>
      </w:r>
      <w:r>
        <w:rPr>
          <w:sz w:val="24"/>
        </w:rPr>
        <w:t>soap</w:t>
      </w:r>
      <w:r>
        <w:rPr>
          <w:spacing w:val="-6"/>
          <w:sz w:val="24"/>
        </w:rPr>
        <w:t xml:space="preserve"> </w:t>
      </w:r>
      <w:r>
        <w:rPr>
          <w:sz w:val="24"/>
        </w:rPr>
        <w:t>into</w:t>
      </w:r>
      <w:r>
        <w:rPr>
          <w:spacing w:val="-7"/>
          <w:sz w:val="24"/>
        </w:rPr>
        <w:t xml:space="preserve"> </w:t>
      </w:r>
      <w:r>
        <w:rPr>
          <w:sz w:val="24"/>
        </w:rPr>
        <w:t>the</w:t>
      </w:r>
      <w:r>
        <w:rPr>
          <w:spacing w:val="-7"/>
          <w:sz w:val="24"/>
        </w:rPr>
        <w:t xml:space="preserve"> </w:t>
      </w:r>
      <w:r>
        <w:rPr>
          <w:sz w:val="24"/>
        </w:rPr>
        <w:t>pepper</w:t>
      </w:r>
      <w:r>
        <w:rPr>
          <w:spacing w:val="-7"/>
          <w:sz w:val="24"/>
        </w:rPr>
        <w:t xml:space="preserve"> </w:t>
      </w:r>
      <w:r>
        <w:rPr>
          <w:sz w:val="24"/>
        </w:rPr>
        <w:t>water</w:t>
      </w:r>
      <w:r>
        <w:rPr>
          <w:spacing w:val="-7"/>
          <w:sz w:val="24"/>
        </w:rPr>
        <w:t xml:space="preserve"> </w:t>
      </w:r>
      <w:r>
        <w:rPr>
          <w:sz w:val="24"/>
        </w:rPr>
        <w:t>directly</w:t>
      </w:r>
      <w:r>
        <w:rPr>
          <w:spacing w:val="-8"/>
          <w:sz w:val="24"/>
        </w:rPr>
        <w:t xml:space="preserve"> </w:t>
      </w:r>
      <w:r>
        <w:rPr>
          <w:sz w:val="24"/>
        </w:rPr>
        <w:t>from</w:t>
      </w:r>
      <w:r>
        <w:rPr>
          <w:spacing w:val="-7"/>
          <w:sz w:val="24"/>
        </w:rPr>
        <w:t xml:space="preserve"> </w:t>
      </w:r>
      <w:r>
        <w:rPr>
          <w:sz w:val="24"/>
        </w:rPr>
        <w:t>the</w:t>
      </w:r>
      <w:r>
        <w:rPr>
          <w:spacing w:val="-7"/>
          <w:sz w:val="24"/>
        </w:rPr>
        <w:t xml:space="preserve"> </w:t>
      </w:r>
      <w:r>
        <w:rPr>
          <w:sz w:val="24"/>
        </w:rPr>
        <w:t>dispenser.</w:t>
      </w:r>
      <w:r>
        <w:rPr>
          <w:spacing w:val="-5"/>
          <w:sz w:val="24"/>
        </w:rPr>
        <w:t xml:space="preserve"> </w:t>
      </w:r>
      <w:r>
        <w:rPr>
          <w:sz w:val="24"/>
        </w:rPr>
        <w:t>You can take a photo to record what has</w:t>
      </w:r>
      <w:r>
        <w:rPr>
          <w:spacing w:val="-4"/>
          <w:sz w:val="24"/>
        </w:rPr>
        <w:t xml:space="preserve"> </w:t>
      </w:r>
      <w:r>
        <w:rPr>
          <w:sz w:val="24"/>
        </w:rPr>
        <w:t>happened.</w:t>
      </w:r>
    </w:p>
    <w:p w14:paraId="18C22090" w14:textId="77777777" w:rsidR="00E8759E" w:rsidRDefault="00E8759E" w:rsidP="00E8759E">
      <w:pPr>
        <w:pStyle w:val="ListParagraph"/>
        <w:numPr>
          <w:ilvl w:val="1"/>
          <w:numId w:val="7"/>
        </w:numPr>
        <w:tabs>
          <w:tab w:val="left" w:pos="833"/>
          <w:tab w:val="left" w:pos="834"/>
        </w:tabs>
        <w:spacing w:before="10"/>
        <w:rPr>
          <w:sz w:val="24"/>
        </w:rPr>
      </w:pPr>
      <w:r>
        <w:rPr>
          <w:sz w:val="24"/>
        </w:rPr>
        <w:t>The</w:t>
      </w:r>
      <w:r>
        <w:rPr>
          <w:spacing w:val="-8"/>
          <w:sz w:val="24"/>
        </w:rPr>
        <w:t xml:space="preserve"> </w:t>
      </w:r>
      <w:r>
        <w:rPr>
          <w:sz w:val="24"/>
        </w:rPr>
        <w:t>pepper</w:t>
      </w:r>
      <w:r>
        <w:rPr>
          <w:spacing w:val="-6"/>
          <w:sz w:val="24"/>
        </w:rPr>
        <w:t xml:space="preserve"> </w:t>
      </w:r>
      <w:r>
        <w:rPr>
          <w:sz w:val="24"/>
        </w:rPr>
        <w:t>“microbes”</w:t>
      </w:r>
      <w:r>
        <w:rPr>
          <w:spacing w:val="-10"/>
          <w:sz w:val="24"/>
        </w:rPr>
        <w:t xml:space="preserve"> </w:t>
      </w:r>
      <w:r>
        <w:rPr>
          <w:sz w:val="24"/>
        </w:rPr>
        <w:t>will</w:t>
      </w:r>
      <w:r>
        <w:rPr>
          <w:spacing w:val="-6"/>
          <w:sz w:val="24"/>
        </w:rPr>
        <w:t xml:space="preserve"> </w:t>
      </w:r>
      <w:r>
        <w:rPr>
          <w:sz w:val="24"/>
        </w:rPr>
        <w:t>move</w:t>
      </w:r>
      <w:r>
        <w:rPr>
          <w:spacing w:val="-8"/>
          <w:sz w:val="24"/>
        </w:rPr>
        <w:t xml:space="preserve"> </w:t>
      </w:r>
      <w:r>
        <w:rPr>
          <w:sz w:val="24"/>
        </w:rPr>
        <w:t>towards</w:t>
      </w:r>
      <w:r>
        <w:rPr>
          <w:spacing w:val="-9"/>
          <w:sz w:val="24"/>
        </w:rPr>
        <w:t xml:space="preserve"> </w:t>
      </w:r>
      <w:r>
        <w:rPr>
          <w:sz w:val="24"/>
        </w:rPr>
        <w:t>the</w:t>
      </w:r>
      <w:r>
        <w:rPr>
          <w:spacing w:val="-8"/>
          <w:sz w:val="24"/>
        </w:rPr>
        <w:t xml:space="preserve"> </w:t>
      </w:r>
      <w:r>
        <w:rPr>
          <w:sz w:val="24"/>
        </w:rPr>
        <w:t>edges</w:t>
      </w:r>
      <w:r>
        <w:rPr>
          <w:spacing w:val="-6"/>
          <w:sz w:val="24"/>
        </w:rPr>
        <w:t xml:space="preserve"> </w:t>
      </w:r>
      <w:r>
        <w:rPr>
          <w:sz w:val="24"/>
        </w:rPr>
        <w:t>of</w:t>
      </w:r>
      <w:r>
        <w:rPr>
          <w:spacing w:val="-9"/>
          <w:sz w:val="24"/>
        </w:rPr>
        <w:t xml:space="preserve"> </w:t>
      </w:r>
      <w:r>
        <w:rPr>
          <w:sz w:val="24"/>
        </w:rPr>
        <w:t>the</w:t>
      </w:r>
      <w:r>
        <w:rPr>
          <w:spacing w:val="-8"/>
          <w:sz w:val="24"/>
        </w:rPr>
        <w:t xml:space="preserve"> </w:t>
      </w:r>
      <w:r>
        <w:rPr>
          <w:sz w:val="24"/>
        </w:rPr>
        <w:t>bowl</w:t>
      </w:r>
      <w:r>
        <w:rPr>
          <w:spacing w:val="-9"/>
          <w:sz w:val="24"/>
        </w:rPr>
        <w:t xml:space="preserve"> </w:t>
      </w:r>
      <w:r>
        <w:rPr>
          <w:sz w:val="24"/>
        </w:rPr>
        <w:t>as</w:t>
      </w:r>
      <w:r>
        <w:rPr>
          <w:spacing w:val="-9"/>
          <w:sz w:val="24"/>
        </w:rPr>
        <w:t xml:space="preserve"> </w:t>
      </w:r>
      <w:r>
        <w:rPr>
          <w:sz w:val="24"/>
        </w:rPr>
        <w:t>the</w:t>
      </w:r>
      <w:r>
        <w:rPr>
          <w:spacing w:val="-8"/>
          <w:sz w:val="24"/>
        </w:rPr>
        <w:t xml:space="preserve"> </w:t>
      </w:r>
      <w:r>
        <w:rPr>
          <w:sz w:val="24"/>
        </w:rPr>
        <w:t>soap</w:t>
      </w:r>
      <w:r>
        <w:rPr>
          <w:spacing w:val="-8"/>
          <w:sz w:val="24"/>
        </w:rPr>
        <w:t xml:space="preserve"> </w:t>
      </w:r>
      <w:r>
        <w:rPr>
          <w:sz w:val="24"/>
        </w:rPr>
        <w:t>hits</w:t>
      </w:r>
      <w:r>
        <w:rPr>
          <w:spacing w:val="-9"/>
          <w:sz w:val="24"/>
        </w:rPr>
        <w:t xml:space="preserve"> </w:t>
      </w:r>
      <w:r>
        <w:rPr>
          <w:sz w:val="24"/>
        </w:rPr>
        <w:t>the</w:t>
      </w:r>
      <w:r>
        <w:rPr>
          <w:spacing w:val="-6"/>
          <w:sz w:val="24"/>
        </w:rPr>
        <w:t xml:space="preserve"> </w:t>
      </w:r>
      <w:r>
        <w:rPr>
          <w:sz w:val="24"/>
        </w:rPr>
        <w:t>surface</w:t>
      </w:r>
    </w:p>
    <w:p w14:paraId="6A67E52A" w14:textId="77777777" w:rsidR="00E8759E" w:rsidRDefault="00E8759E" w:rsidP="00E8759E">
      <w:pPr>
        <w:pStyle w:val="BodyText"/>
        <w:spacing w:before="41"/>
        <w:ind w:firstLine="0"/>
      </w:pPr>
      <w:r>
        <w:t>of the water.</w:t>
      </w:r>
    </w:p>
    <w:p w14:paraId="2ECF6695" w14:textId="77777777" w:rsidR="00E8759E" w:rsidRDefault="00E8759E" w:rsidP="00E8759E">
      <w:pPr>
        <w:pStyle w:val="ListParagraph"/>
        <w:numPr>
          <w:ilvl w:val="1"/>
          <w:numId w:val="7"/>
        </w:numPr>
        <w:tabs>
          <w:tab w:val="left" w:pos="834"/>
        </w:tabs>
        <w:spacing w:before="47" w:line="271" w:lineRule="auto"/>
        <w:ind w:right="120"/>
        <w:jc w:val="both"/>
        <w:rPr>
          <w:sz w:val="24"/>
        </w:rPr>
      </w:pPr>
      <w:r>
        <w:rPr>
          <w:sz w:val="24"/>
        </w:rPr>
        <w:t xml:space="preserve">Discuss with the participants what happened with and without the soap, use the photos, </w:t>
      </w:r>
      <w:r>
        <w:rPr>
          <w:spacing w:val="-3"/>
          <w:sz w:val="24"/>
        </w:rPr>
        <w:t xml:space="preserve">if </w:t>
      </w:r>
      <w:r>
        <w:rPr>
          <w:sz w:val="24"/>
        </w:rPr>
        <w:lastRenderedPageBreak/>
        <w:t>taken, to explain what</w:t>
      </w:r>
      <w:r>
        <w:rPr>
          <w:spacing w:val="-6"/>
          <w:sz w:val="24"/>
        </w:rPr>
        <w:t xml:space="preserve"> </w:t>
      </w:r>
      <w:r>
        <w:rPr>
          <w:sz w:val="24"/>
        </w:rPr>
        <w:t>happened.</w:t>
      </w:r>
    </w:p>
    <w:p w14:paraId="659F324D" w14:textId="77777777" w:rsidR="00E8759E" w:rsidRDefault="00E8759E" w:rsidP="00E8759E">
      <w:pPr>
        <w:pStyle w:val="ListParagraph"/>
        <w:numPr>
          <w:ilvl w:val="1"/>
          <w:numId w:val="7"/>
        </w:numPr>
        <w:tabs>
          <w:tab w:val="left" w:pos="834"/>
        </w:tabs>
        <w:spacing w:before="11" w:line="273" w:lineRule="auto"/>
        <w:ind w:right="117"/>
        <w:jc w:val="both"/>
        <w:rPr>
          <w:sz w:val="24"/>
        </w:rPr>
      </w:pPr>
      <w:r>
        <w:rPr>
          <w:sz w:val="24"/>
        </w:rPr>
        <w:t>When you dip your dry finger into the water nothing really happens, you just move the dirt (pepper) around your hands (the</w:t>
      </w:r>
      <w:r>
        <w:rPr>
          <w:spacing w:val="-2"/>
          <w:sz w:val="24"/>
        </w:rPr>
        <w:t xml:space="preserve"> </w:t>
      </w:r>
      <w:r>
        <w:rPr>
          <w:sz w:val="24"/>
        </w:rPr>
        <w:t>bowl).</w:t>
      </w:r>
    </w:p>
    <w:p w14:paraId="27599B73" w14:textId="77777777" w:rsidR="00E8759E" w:rsidRDefault="00E8759E" w:rsidP="00E8759E">
      <w:pPr>
        <w:pStyle w:val="ListParagraph"/>
        <w:numPr>
          <w:ilvl w:val="1"/>
          <w:numId w:val="7"/>
        </w:numPr>
        <w:tabs>
          <w:tab w:val="left" w:pos="834"/>
        </w:tabs>
        <w:spacing w:before="6" w:line="273" w:lineRule="auto"/>
        <w:ind w:right="112"/>
        <w:jc w:val="both"/>
        <w:rPr>
          <w:sz w:val="24"/>
        </w:rPr>
      </w:pPr>
      <w:r>
        <w:rPr>
          <w:sz w:val="24"/>
        </w:rPr>
        <w:t>Explain</w:t>
      </w:r>
      <w:r>
        <w:rPr>
          <w:spacing w:val="-15"/>
          <w:sz w:val="24"/>
        </w:rPr>
        <w:t xml:space="preserve"> </w:t>
      </w:r>
      <w:r>
        <w:rPr>
          <w:sz w:val="24"/>
        </w:rPr>
        <w:t>that</w:t>
      </w:r>
      <w:r>
        <w:rPr>
          <w:spacing w:val="-16"/>
          <w:sz w:val="24"/>
        </w:rPr>
        <w:t xml:space="preserve"> </w:t>
      </w:r>
      <w:r>
        <w:rPr>
          <w:sz w:val="24"/>
        </w:rPr>
        <w:t>when</w:t>
      </w:r>
      <w:r>
        <w:rPr>
          <w:spacing w:val="-15"/>
          <w:sz w:val="24"/>
        </w:rPr>
        <w:t xml:space="preserve"> </w:t>
      </w:r>
      <w:r>
        <w:rPr>
          <w:sz w:val="24"/>
        </w:rPr>
        <w:t>the</w:t>
      </w:r>
      <w:r>
        <w:rPr>
          <w:spacing w:val="-16"/>
          <w:sz w:val="24"/>
        </w:rPr>
        <w:t xml:space="preserve"> </w:t>
      </w:r>
      <w:r>
        <w:rPr>
          <w:sz w:val="24"/>
        </w:rPr>
        <w:t>soap</w:t>
      </w:r>
      <w:r>
        <w:rPr>
          <w:spacing w:val="-16"/>
          <w:sz w:val="24"/>
        </w:rPr>
        <w:t xml:space="preserve"> </w:t>
      </w:r>
      <w:r>
        <w:rPr>
          <w:sz w:val="24"/>
        </w:rPr>
        <w:t>was</w:t>
      </w:r>
      <w:r>
        <w:rPr>
          <w:spacing w:val="-15"/>
          <w:sz w:val="24"/>
        </w:rPr>
        <w:t xml:space="preserve"> </w:t>
      </w:r>
      <w:r>
        <w:rPr>
          <w:sz w:val="24"/>
        </w:rPr>
        <w:t>on</w:t>
      </w:r>
      <w:r>
        <w:rPr>
          <w:spacing w:val="-14"/>
          <w:sz w:val="24"/>
        </w:rPr>
        <w:t xml:space="preserve"> </w:t>
      </w:r>
      <w:r>
        <w:rPr>
          <w:sz w:val="24"/>
        </w:rPr>
        <w:t>your</w:t>
      </w:r>
      <w:r>
        <w:rPr>
          <w:spacing w:val="-17"/>
          <w:sz w:val="24"/>
        </w:rPr>
        <w:t xml:space="preserve"> </w:t>
      </w:r>
      <w:r>
        <w:rPr>
          <w:sz w:val="24"/>
        </w:rPr>
        <w:t>finger,</w:t>
      </w:r>
      <w:r>
        <w:rPr>
          <w:spacing w:val="-17"/>
          <w:sz w:val="24"/>
        </w:rPr>
        <w:t xml:space="preserve"> </w:t>
      </w:r>
      <w:r>
        <w:rPr>
          <w:sz w:val="24"/>
        </w:rPr>
        <w:t>or</w:t>
      </w:r>
      <w:r>
        <w:rPr>
          <w:spacing w:val="-16"/>
          <w:sz w:val="24"/>
        </w:rPr>
        <w:t xml:space="preserve"> </w:t>
      </w:r>
      <w:r>
        <w:rPr>
          <w:sz w:val="24"/>
        </w:rPr>
        <w:t>on</w:t>
      </w:r>
      <w:r>
        <w:rPr>
          <w:spacing w:val="-15"/>
          <w:sz w:val="24"/>
        </w:rPr>
        <w:t xml:space="preserve"> </w:t>
      </w:r>
      <w:r>
        <w:rPr>
          <w:sz w:val="24"/>
        </w:rPr>
        <w:t>the</w:t>
      </w:r>
      <w:r>
        <w:rPr>
          <w:spacing w:val="-16"/>
          <w:sz w:val="24"/>
        </w:rPr>
        <w:t xml:space="preserve"> </w:t>
      </w:r>
      <w:r>
        <w:rPr>
          <w:sz w:val="24"/>
        </w:rPr>
        <w:t>cocktail</w:t>
      </w:r>
      <w:r>
        <w:rPr>
          <w:spacing w:val="-14"/>
          <w:sz w:val="24"/>
        </w:rPr>
        <w:t xml:space="preserve"> </w:t>
      </w:r>
      <w:r>
        <w:rPr>
          <w:sz w:val="24"/>
        </w:rPr>
        <w:t>stick</w:t>
      </w:r>
      <w:r>
        <w:rPr>
          <w:spacing w:val="-16"/>
          <w:sz w:val="24"/>
        </w:rPr>
        <w:t xml:space="preserve"> </w:t>
      </w:r>
      <w:r>
        <w:rPr>
          <w:sz w:val="24"/>
        </w:rPr>
        <w:t>dipped</w:t>
      </w:r>
      <w:r>
        <w:rPr>
          <w:spacing w:val="-13"/>
          <w:sz w:val="24"/>
        </w:rPr>
        <w:t xml:space="preserve"> </w:t>
      </w:r>
      <w:r>
        <w:rPr>
          <w:sz w:val="24"/>
        </w:rPr>
        <w:t>into</w:t>
      </w:r>
      <w:r>
        <w:rPr>
          <w:spacing w:val="-16"/>
          <w:sz w:val="24"/>
        </w:rPr>
        <w:t xml:space="preserve"> </w:t>
      </w:r>
      <w:r>
        <w:rPr>
          <w:sz w:val="24"/>
        </w:rPr>
        <w:t>the</w:t>
      </w:r>
      <w:r>
        <w:rPr>
          <w:spacing w:val="-16"/>
          <w:sz w:val="24"/>
        </w:rPr>
        <w:t xml:space="preserve"> </w:t>
      </w:r>
      <w:r>
        <w:rPr>
          <w:sz w:val="24"/>
        </w:rPr>
        <w:t>pepper water, the dirt (pepper) should have moved towards the edges of the bowl. This is because the</w:t>
      </w:r>
      <w:r>
        <w:rPr>
          <w:spacing w:val="-4"/>
          <w:sz w:val="24"/>
        </w:rPr>
        <w:t xml:space="preserve"> </w:t>
      </w:r>
      <w:r>
        <w:rPr>
          <w:sz w:val="24"/>
        </w:rPr>
        <w:t>soap</w:t>
      </w:r>
      <w:r>
        <w:rPr>
          <w:spacing w:val="-3"/>
          <w:sz w:val="24"/>
        </w:rPr>
        <w:t xml:space="preserve"> </w:t>
      </w:r>
      <w:r>
        <w:rPr>
          <w:sz w:val="24"/>
        </w:rPr>
        <w:t>removes</w:t>
      </w:r>
      <w:r>
        <w:rPr>
          <w:spacing w:val="-7"/>
          <w:sz w:val="24"/>
        </w:rPr>
        <w:t xml:space="preserve"> </w:t>
      </w:r>
      <w:r>
        <w:rPr>
          <w:sz w:val="24"/>
        </w:rPr>
        <w:t>the</w:t>
      </w:r>
      <w:r>
        <w:rPr>
          <w:spacing w:val="-4"/>
          <w:sz w:val="24"/>
        </w:rPr>
        <w:t xml:space="preserve"> </w:t>
      </w:r>
      <w:r>
        <w:rPr>
          <w:sz w:val="24"/>
        </w:rPr>
        <w:t>oils</w:t>
      </w:r>
      <w:r>
        <w:rPr>
          <w:spacing w:val="-2"/>
          <w:sz w:val="24"/>
        </w:rPr>
        <w:t xml:space="preserve"> </w:t>
      </w:r>
      <w:r>
        <w:rPr>
          <w:sz w:val="24"/>
        </w:rPr>
        <w:t>on</w:t>
      </w:r>
      <w:r>
        <w:rPr>
          <w:spacing w:val="-3"/>
          <w:sz w:val="24"/>
        </w:rPr>
        <w:t xml:space="preserve"> </w:t>
      </w:r>
      <w:r>
        <w:rPr>
          <w:sz w:val="24"/>
        </w:rPr>
        <w:t>your</w:t>
      </w:r>
      <w:r>
        <w:rPr>
          <w:spacing w:val="-4"/>
          <w:sz w:val="24"/>
        </w:rPr>
        <w:t xml:space="preserve"> </w:t>
      </w:r>
      <w:r>
        <w:rPr>
          <w:sz w:val="24"/>
        </w:rPr>
        <w:t>hands</w:t>
      </w:r>
      <w:r>
        <w:rPr>
          <w:spacing w:val="-4"/>
          <w:sz w:val="24"/>
        </w:rPr>
        <w:t xml:space="preserve"> </w:t>
      </w:r>
      <w:r>
        <w:rPr>
          <w:sz w:val="24"/>
        </w:rPr>
        <w:t>and</w:t>
      </w:r>
      <w:r>
        <w:rPr>
          <w:spacing w:val="-3"/>
          <w:sz w:val="24"/>
        </w:rPr>
        <w:t xml:space="preserve"> </w:t>
      </w:r>
      <w:r>
        <w:rPr>
          <w:sz w:val="24"/>
        </w:rPr>
        <w:t>the</w:t>
      </w:r>
      <w:r>
        <w:rPr>
          <w:spacing w:val="-6"/>
          <w:sz w:val="24"/>
        </w:rPr>
        <w:t xml:space="preserve"> </w:t>
      </w:r>
      <w:r>
        <w:rPr>
          <w:sz w:val="24"/>
        </w:rPr>
        <w:t>oil</w:t>
      </w:r>
      <w:r>
        <w:rPr>
          <w:spacing w:val="-3"/>
          <w:sz w:val="24"/>
        </w:rPr>
        <w:t xml:space="preserve"> </w:t>
      </w:r>
      <w:r>
        <w:rPr>
          <w:sz w:val="24"/>
        </w:rPr>
        <w:t>pushes</w:t>
      </w:r>
      <w:r>
        <w:rPr>
          <w:spacing w:val="-4"/>
          <w:sz w:val="24"/>
        </w:rPr>
        <w:t xml:space="preserve"> </w:t>
      </w:r>
      <w:r>
        <w:rPr>
          <w:sz w:val="24"/>
        </w:rPr>
        <w:t>the</w:t>
      </w:r>
      <w:r>
        <w:rPr>
          <w:spacing w:val="-3"/>
          <w:sz w:val="24"/>
        </w:rPr>
        <w:t xml:space="preserve"> </w:t>
      </w:r>
      <w:r>
        <w:rPr>
          <w:sz w:val="24"/>
        </w:rPr>
        <w:t>pepper</w:t>
      </w:r>
      <w:r>
        <w:rPr>
          <w:spacing w:val="-6"/>
          <w:sz w:val="24"/>
        </w:rPr>
        <w:t xml:space="preserve"> </w:t>
      </w:r>
      <w:r>
        <w:rPr>
          <w:sz w:val="24"/>
        </w:rPr>
        <w:t>towards</w:t>
      </w:r>
      <w:r>
        <w:rPr>
          <w:spacing w:val="-4"/>
          <w:sz w:val="24"/>
        </w:rPr>
        <w:t xml:space="preserve"> </w:t>
      </w:r>
      <w:r>
        <w:rPr>
          <w:sz w:val="24"/>
        </w:rPr>
        <w:t>the</w:t>
      </w:r>
      <w:r>
        <w:rPr>
          <w:spacing w:val="-4"/>
          <w:sz w:val="24"/>
        </w:rPr>
        <w:t xml:space="preserve"> </w:t>
      </w:r>
      <w:r>
        <w:rPr>
          <w:sz w:val="24"/>
        </w:rPr>
        <w:t>edge</w:t>
      </w:r>
      <w:r>
        <w:rPr>
          <w:spacing w:val="-4"/>
          <w:sz w:val="24"/>
        </w:rPr>
        <w:t xml:space="preserve"> </w:t>
      </w:r>
      <w:r>
        <w:rPr>
          <w:sz w:val="24"/>
        </w:rPr>
        <w:t>of the</w:t>
      </w:r>
      <w:r>
        <w:rPr>
          <w:spacing w:val="-3"/>
          <w:sz w:val="24"/>
        </w:rPr>
        <w:t xml:space="preserve"> </w:t>
      </w:r>
      <w:r>
        <w:rPr>
          <w:sz w:val="24"/>
        </w:rPr>
        <w:t>bowl.</w:t>
      </w:r>
    </w:p>
    <w:p w14:paraId="33AD5EB3" w14:textId="77777777" w:rsidR="00E8759E" w:rsidRDefault="00E8759E" w:rsidP="00E8759E">
      <w:pPr>
        <w:pStyle w:val="ListParagraph"/>
        <w:numPr>
          <w:ilvl w:val="1"/>
          <w:numId w:val="7"/>
        </w:numPr>
        <w:tabs>
          <w:tab w:val="left" w:pos="834"/>
        </w:tabs>
        <w:spacing w:before="12" w:line="271" w:lineRule="auto"/>
        <w:ind w:right="117"/>
        <w:jc w:val="both"/>
        <w:rPr>
          <w:sz w:val="24"/>
        </w:rPr>
      </w:pPr>
      <w:r>
        <w:rPr>
          <w:sz w:val="24"/>
        </w:rPr>
        <w:t>Microbes like to stick to the oils on your hands, which is why we wash our hands with soap. Without soap, the oils are not removed, and microbes find it easier to</w:t>
      </w:r>
      <w:r>
        <w:rPr>
          <w:spacing w:val="-12"/>
          <w:sz w:val="24"/>
        </w:rPr>
        <w:t xml:space="preserve"> </w:t>
      </w:r>
      <w:r>
        <w:rPr>
          <w:sz w:val="24"/>
        </w:rPr>
        <w:t>stick!</w:t>
      </w:r>
    </w:p>
    <w:p w14:paraId="1D16BD4A" w14:textId="77777777" w:rsidR="00E8759E" w:rsidRDefault="00E8759E" w:rsidP="00E8759E">
      <w:pPr>
        <w:pStyle w:val="BodyText"/>
        <w:spacing w:before="8"/>
        <w:ind w:left="0" w:firstLine="0"/>
        <w:rPr>
          <w:sz w:val="30"/>
        </w:rPr>
      </w:pPr>
    </w:p>
    <w:p w14:paraId="0C688592" w14:textId="77777777" w:rsidR="00E8759E" w:rsidRDefault="00E8759E" w:rsidP="0052765C">
      <w:r>
        <w:t>Use the discussion questions to check participant’s understanding after the activity is completed.</w:t>
      </w:r>
    </w:p>
    <w:p w14:paraId="34FC64DC" w14:textId="209C5322" w:rsidR="007926A5" w:rsidRPr="00E8759E" w:rsidRDefault="007926A5" w:rsidP="00E8759E"/>
    <w:sectPr w:rsidR="007926A5" w:rsidRPr="00E8759E" w:rsidSect="00C63A56">
      <w:headerReference w:type="default" r:id="rId9"/>
      <w:footerReference w:type="default" r:id="rId10"/>
      <w:type w:val="continuous"/>
      <w:pgSz w:w="11910" w:h="16840"/>
      <w:pgMar w:top="1580" w:right="1020" w:bottom="280" w:left="10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75CDE" w14:textId="77777777" w:rsidR="007926A5" w:rsidRDefault="007926A5" w:rsidP="007926A5">
      <w:pPr>
        <w:spacing w:after="0" w:line="240" w:lineRule="auto"/>
      </w:pPr>
      <w:r>
        <w:separator/>
      </w:r>
    </w:p>
  </w:endnote>
  <w:endnote w:type="continuationSeparator" w:id="0">
    <w:p w14:paraId="133467A4" w14:textId="77777777" w:rsidR="007926A5" w:rsidRDefault="007926A5" w:rsidP="00792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0D90" w14:textId="44272A98" w:rsidR="007926A5" w:rsidRDefault="00E8759E">
    <w:pPr>
      <w:pStyle w:val="Footer"/>
    </w:pPr>
    <w:r>
      <w:t>Appendix B – Hand Hygiene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69C10" w14:textId="77777777" w:rsidR="007926A5" w:rsidRDefault="007926A5" w:rsidP="007926A5">
      <w:pPr>
        <w:spacing w:after="0" w:line="240" w:lineRule="auto"/>
      </w:pPr>
      <w:r>
        <w:separator/>
      </w:r>
    </w:p>
  </w:footnote>
  <w:footnote w:type="continuationSeparator" w:id="0">
    <w:p w14:paraId="4630A782" w14:textId="77777777" w:rsidR="007926A5" w:rsidRDefault="007926A5" w:rsidP="007926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FDDC" w14:textId="6BA7C28B" w:rsidR="0052765C" w:rsidRDefault="0052765C">
    <w:pPr>
      <w:pStyle w:val="Header"/>
    </w:pPr>
    <w:r>
      <w:rPr>
        <w:noProof/>
      </w:rPr>
      <w:drawing>
        <wp:anchor distT="0" distB="0" distL="114300" distR="114300" simplePos="0" relativeHeight="251658240" behindDoc="1" locked="0" layoutInCell="1" allowOverlap="1" wp14:anchorId="1DDF3E5E" wp14:editId="574D0D6D">
          <wp:simplePos x="0" y="0"/>
          <wp:positionH relativeFrom="column">
            <wp:posOffset>5003800</wp:posOffset>
          </wp:positionH>
          <wp:positionV relativeFrom="paragraph">
            <wp:posOffset>-457200</wp:posOffset>
          </wp:positionV>
          <wp:extent cx="1844040" cy="974090"/>
          <wp:effectExtent l="0" t="0" r="3810" b="0"/>
          <wp:wrapTight wrapText="bothSides">
            <wp:wrapPolygon edited="0">
              <wp:start x="4463" y="0"/>
              <wp:lineTo x="446" y="2535"/>
              <wp:lineTo x="0" y="5069"/>
              <wp:lineTo x="0" y="14785"/>
              <wp:lineTo x="223" y="18164"/>
              <wp:lineTo x="4463" y="20276"/>
              <wp:lineTo x="4686" y="21121"/>
              <wp:lineTo x="6248" y="21121"/>
              <wp:lineTo x="6248" y="20276"/>
              <wp:lineTo x="21421" y="16475"/>
              <wp:lineTo x="21421" y="10561"/>
              <wp:lineTo x="10264" y="6759"/>
              <wp:lineTo x="10711" y="5069"/>
              <wp:lineTo x="8479" y="1690"/>
              <wp:lineTo x="6025" y="0"/>
              <wp:lineTo x="4463" y="0"/>
            </wp:wrapPolygon>
          </wp:wrapTight>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44040" cy="9740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833" w:hanging="721"/>
      </w:pPr>
      <w:rPr>
        <w:rFonts w:ascii="Calibri" w:hAnsi="Calibri" w:cs="Calibri"/>
        <w:b w:val="0"/>
        <w:bCs w:val="0"/>
        <w:spacing w:val="-4"/>
        <w:w w:val="100"/>
        <w:sz w:val="24"/>
        <w:szCs w:val="24"/>
      </w:rPr>
    </w:lvl>
    <w:lvl w:ilvl="1">
      <w:numFmt w:val="bullet"/>
      <w:lvlText w:val="•"/>
      <w:lvlJc w:val="left"/>
      <w:pPr>
        <w:ind w:left="1742" w:hanging="721"/>
      </w:pPr>
    </w:lvl>
    <w:lvl w:ilvl="2">
      <w:numFmt w:val="bullet"/>
      <w:lvlText w:val="•"/>
      <w:lvlJc w:val="left"/>
      <w:pPr>
        <w:ind w:left="2645" w:hanging="721"/>
      </w:pPr>
    </w:lvl>
    <w:lvl w:ilvl="3">
      <w:numFmt w:val="bullet"/>
      <w:lvlText w:val="•"/>
      <w:lvlJc w:val="left"/>
      <w:pPr>
        <w:ind w:left="3547" w:hanging="721"/>
      </w:pPr>
    </w:lvl>
    <w:lvl w:ilvl="4">
      <w:numFmt w:val="bullet"/>
      <w:lvlText w:val="•"/>
      <w:lvlJc w:val="left"/>
      <w:pPr>
        <w:ind w:left="4450" w:hanging="721"/>
      </w:pPr>
    </w:lvl>
    <w:lvl w:ilvl="5">
      <w:numFmt w:val="bullet"/>
      <w:lvlText w:val="•"/>
      <w:lvlJc w:val="left"/>
      <w:pPr>
        <w:ind w:left="5353" w:hanging="721"/>
      </w:pPr>
    </w:lvl>
    <w:lvl w:ilvl="6">
      <w:numFmt w:val="bullet"/>
      <w:lvlText w:val="•"/>
      <w:lvlJc w:val="left"/>
      <w:pPr>
        <w:ind w:left="6255" w:hanging="721"/>
      </w:pPr>
    </w:lvl>
    <w:lvl w:ilvl="7">
      <w:numFmt w:val="bullet"/>
      <w:lvlText w:val="•"/>
      <w:lvlJc w:val="left"/>
      <w:pPr>
        <w:ind w:left="7158" w:hanging="721"/>
      </w:pPr>
    </w:lvl>
    <w:lvl w:ilvl="8">
      <w:numFmt w:val="bullet"/>
      <w:lvlText w:val="•"/>
      <w:lvlJc w:val="left"/>
      <w:pPr>
        <w:ind w:left="8061" w:hanging="721"/>
      </w:pPr>
    </w:lvl>
  </w:abstractNum>
  <w:abstractNum w:abstractNumId="1" w15:restartNumberingAfterBreak="0">
    <w:nsid w:val="00000403"/>
    <w:multiLevelType w:val="multilevel"/>
    <w:tmpl w:val="00000886"/>
    <w:lvl w:ilvl="0">
      <w:numFmt w:val="bullet"/>
      <w:lvlText w:val="•"/>
      <w:lvlJc w:val="left"/>
      <w:pPr>
        <w:ind w:left="833" w:hanging="721"/>
      </w:pPr>
      <w:rPr>
        <w:rFonts w:ascii="Calibri" w:hAnsi="Calibri" w:cs="Calibri"/>
        <w:b w:val="0"/>
        <w:bCs w:val="0"/>
        <w:spacing w:val="-3"/>
        <w:w w:val="100"/>
        <w:sz w:val="24"/>
        <w:szCs w:val="24"/>
      </w:rPr>
    </w:lvl>
    <w:lvl w:ilvl="1">
      <w:numFmt w:val="bullet"/>
      <w:lvlText w:val="•"/>
      <w:lvlJc w:val="left"/>
      <w:pPr>
        <w:ind w:left="1742" w:hanging="721"/>
      </w:pPr>
    </w:lvl>
    <w:lvl w:ilvl="2">
      <w:numFmt w:val="bullet"/>
      <w:lvlText w:val="•"/>
      <w:lvlJc w:val="left"/>
      <w:pPr>
        <w:ind w:left="2645" w:hanging="721"/>
      </w:pPr>
    </w:lvl>
    <w:lvl w:ilvl="3">
      <w:numFmt w:val="bullet"/>
      <w:lvlText w:val="•"/>
      <w:lvlJc w:val="left"/>
      <w:pPr>
        <w:ind w:left="3547" w:hanging="721"/>
      </w:pPr>
    </w:lvl>
    <w:lvl w:ilvl="4">
      <w:numFmt w:val="bullet"/>
      <w:lvlText w:val="•"/>
      <w:lvlJc w:val="left"/>
      <w:pPr>
        <w:ind w:left="4450" w:hanging="721"/>
      </w:pPr>
    </w:lvl>
    <w:lvl w:ilvl="5">
      <w:numFmt w:val="bullet"/>
      <w:lvlText w:val="•"/>
      <w:lvlJc w:val="left"/>
      <w:pPr>
        <w:ind w:left="5353" w:hanging="721"/>
      </w:pPr>
    </w:lvl>
    <w:lvl w:ilvl="6">
      <w:numFmt w:val="bullet"/>
      <w:lvlText w:val="•"/>
      <w:lvlJc w:val="left"/>
      <w:pPr>
        <w:ind w:left="6255" w:hanging="721"/>
      </w:pPr>
    </w:lvl>
    <w:lvl w:ilvl="7">
      <w:numFmt w:val="bullet"/>
      <w:lvlText w:val="•"/>
      <w:lvlJc w:val="left"/>
      <w:pPr>
        <w:ind w:left="7158" w:hanging="721"/>
      </w:pPr>
    </w:lvl>
    <w:lvl w:ilvl="8">
      <w:numFmt w:val="bullet"/>
      <w:lvlText w:val="•"/>
      <w:lvlJc w:val="left"/>
      <w:pPr>
        <w:ind w:left="8061" w:hanging="721"/>
      </w:pPr>
    </w:lvl>
  </w:abstractNum>
  <w:abstractNum w:abstractNumId="2" w15:restartNumberingAfterBreak="0">
    <w:nsid w:val="00000404"/>
    <w:multiLevelType w:val="multilevel"/>
    <w:tmpl w:val="00000887"/>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3" w15:restartNumberingAfterBreak="0">
    <w:nsid w:val="00000405"/>
    <w:multiLevelType w:val="multilevel"/>
    <w:tmpl w:val="00000888"/>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4" w15:restartNumberingAfterBreak="0">
    <w:nsid w:val="00000406"/>
    <w:multiLevelType w:val="multilevel"/>
    <w:tmpl w:val="C8FE3A16"/>
    <w:lvl w:ilvl="0">
      <w:numFmt w:val="bullet"/>
      <w:lvlText w:val=""/>
      <w:lvlJc w:val="left"/>
      <w:pPr>
        <w:ind w:left="833" w:hanging="360"/>
      </w:pPr>
      <w:rPr>
        <w:rFonts w:ascii="Symbol" w:hAnsi="Symbol" w:cs="Symbol"/>
        <w:b w:val="0"/>
        <w:bCs w:val="0"/>
        <w:w w:val="100"/>
        <w:sz w:val="24"/>
        <w:szCs w:val="24"/>
      </w:rPr>
    </w:lvl>
    <w:lvl w:ilvl="1">
      <w:start w:val="1"/>
      <w:numFmt w:val="lowerLetter"/>
      <w:lvlText w:val="%2)"/>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5" w15:restartNumberingAfterBreak="0">
    <w:nsid w:val="00000407"/>
    <w:multiLevelType w:val="multilevel"/>
    <w:tmpl w:val="0000088A"/>
    <w:lvl w:ilvl="0">
      <w:start w:val="4"/>
      <w:numFmt w:val="decimal"/>
      <w:lvlText w:val="%1."/>
      <w:lvlJc w:val="left"/>
      <w:pPr>
        <w:ind w:left="396" w:hanging="269"/>
      </w:pPr>
      <w:rPr>
        <w:rFonts w:ascii="Calibri" w:hAnsi="Calibri" w:cs="Calibri"/>
        <w:b w:val="0"/>
        <w:bCs w:val="0"/>
        <w:spacing w:val="-27"/>
        <w:w w:val="100"/>
        <w:sz w:val="24"/>
        <w:szCs w:val="24"/>
      </w:rPr>
    </w:lvl>
    <w:lvl w:ilvl="1">
      <w:numFmt w:val="bullet"/>
      <w:lvlText w:val=""/>
      <w:lvlJc w:val="left"/>
      <w:pPr>
        <w:ind w:left="833" w:hanging="360"/>
      </w:pPr>
      <w:rPr>
        <w:rFonts w:ascii="Symbol" w:hAnsi="Symbol" w:cs="Symbol"/>
        <w:b w:val="0"/>
        <w:bCs w:val="0"/>
        <w:w w:val="100"/>
        <w:sz w:val="24"/>
        <w:szCs w:val="24"/>
      </w:rPr>
    </w:lvl>
    <w:lvl w:ilvl="2">
      <w:numFmt w:val="bullet"/>
      <w:lvlText w:val="•"/>
      <w:lvlJc w:val="left"/>
      <w:pPr>
        <w:ind w:left="1842" w:hanging="360"/>
      </w:pPr>
    </w:lvl>
    <w:lvl w:ilvl="3">
      <w:numFmt w:val="bullet"/>
      <w:lvlText w:val="•"/>
      <w:lvlJc w:val="left"/>
      <w:pPr>
        <w:ind w:left="2845" w:hanging="360"/>
      </w:pPr>
    </w:lvl>
    <w:lvl w:ilvl="4">
      <w:numFmt w:val="bullet"/>
      <w:lvlText w:val="•"/>
      <w:lvlJc w:val="left"/>
      <w:pPr>
        <w:ind w:left="3848" w:hanging="360"/>
      </w:pPr>
    </w:lvl>
    <w:lvl w:ilvl="5">
      <w:numFmt w:val="bullet"/>
      <w:lvlText w:val="•"/>
      <w:lvlJc w:val="left"/>
      <w:pPr>
        <w:ind w:left="4851" w:hanging="360"/>
      </w:pPr>
    </w:lvl>
    <w:lvl w:ilvl="6">
      <w:numFmt w:val="bullet"/>
      <w:lvlText w:val="•"/>
      <w:lvlJc w:val="left"/>
      <w:pPr>
        <w:ind w:left="5854" w:hanging="360"/>
      </w:pPr>
    </w:lvl>
    <w:lvl w:ilvl="7">
      <w:numFmt w:val="bullet"/>
      <w:lvlText w:val="•"/>
      <w:lvlJc w:val="left"/>
      <w:pPr>
        <w:ind w:left="6857" w:hanging="360"/>
      </w:pPr>
    </w:lvl>
    <w:lvl w:ilvl="8">
      <w:numFmt w:val="bullet"/>
      <w:lvlText w:val="•"/>
      <w:lvlJc w:val="left"/>
      <w:pPr>
        <w:ind w:left="7860" w:hanging="360"/>
      </w:pPr>
    </w:lvl>
  </w:abstractNum>
  <w:abstractNum w:abstractNumId="6" w15:restartNumberingAfterBreak="0">
    <w:nsid w:val="46CE0500"/>
    <w:multiLevelType w:val="hybridMultilevel"/>
    <w:tmpl w:val="DF988E54"/>
    <w:lvl w:ilvl="0" w:tplc="B43866D2">
      <w:numFmt w:val="bullet"/>
      <w:lvlText w:val="•"/>
      <w:lvlJc w:val="left"/>
      <w:pPr>
        <w:ind w:left="833" w:hanging="721"/>
      </w:pPr>
      <w:rPr>
        <w:rFonts w:ascii="Calibri" w:eastAsia="Calibri" w:hAnsi="Calibri" w:cs="Calibri" w:hint="default"/>
        <w:spacing w:val="-3"/>
        <w:w w:val="100"/>
        <w:sz w:val="24"/>
        <w:szCs w:val="24"/>
        <w:lang w:val="en-US" w:eastAsia="en-US" w:bidi="en-US"/>
      </w:rPr>
    </w:lvl>
    <w:lvl w:ilvl="1" w:tplc="F572A544">
      <w:numFmt w:val="bullet"/>
      <w:lvlText w:val=""/>
      <w:lvlJc w:val="left"/>
      <w:pPr>
        <w:ind w:left="833" w:hanging="360"/>
      </w:pPr>
      <w:rPr>
        <w:rFonts w:ascii="Symbol" w:eastAsia="Symbol" w:hAnsi="Symbol" w:cs="Symbol" w:hint="default"/>
        <w:w w:val="100"/>
        <w:sz w:val="24"/>
        <w:szCs w:val="24"/>
        <w:lang w:val="en-US" w:eastAsia="en-US" w:bidi="en-US"/>
      </w:rPr>
    </w:lvl>
    <w:lvl w:ilvl="2" w:tplc="9E92F70A">
      <w:numFmt w:val="bullet"/>
      <w:lvlText w:val="•"/>
      <w:lvlJc w:val="left"/>
      <w:pPr>
        <w:ind w:left="2645" w:hanging="360"/>
      </w:pPr>
      <w:rPr>
        <w:rFonts w:hint="default"/>
        <w:lang w:val="en-US" w:eastAsia="en-US" w:bidi="en-US"/>
      </w:rPr>
    </w:lvl>
    <w:lvl w:ilvl="3" w:tplc="FB349CC4">
      <w:numFmt w:val="bullet"/>
      <w:lvlText w:val="•"/>
      <w:lvlJc w:val="left"/>
      <w:pPr>
        <w:ind w:left="3547" w:hanging="360"/>
      </w:pPr>
      <w:rPr>
        <w:rFonts w:hint="default"/>
        <w:lang w:val="en-US" w:eastAsia="en-US" w:bidi="en-US"/>
      </w:rPr>
    </w:lvl>
    <w:lvl w:ilvl="4" w:tplc="AACCF9FE">
      <w:numFmt w:val="bullet"/>
      <w:lvlText w:val="•"/>
      <w:lvlJc w:val="left"/>
      <w:pPr>
        <w:ind w:left="4450" w:hanging="360"/>
      </w:pPr>
      <w:rPr>
        <w:rFonts w:hint="default"/>
        <w:lang w:val="en-US" w:eastAsia="en-US" w:bidi="en-US"/>
      </w:rPr>
    </w:lvl>
    <w:lvl w:ilvl="5" w:tplc="405C6274">
      <w:numFmt w:val="bullet"/>
      <w:lvlText w:val="•"/>
      <w:lvlJc w:val="left"/>
      <w:pPr>
        <w:ind w:left="5353" w:hanging="360"/>
      </w:pPr>
      <w:rPr>
        <w:rFonts w:hint="default"/>
        <w:lang w:val="en-US" w:eastAsia="en-US" w:bidi="en-US"/>
      </w:rPr>
    </w:lvl>
    <w:lvl w:ilvl="6" w:tplc="539E5260">
      <w:numFmt w:val="bullet"/>
      <w:lvlText w:val="•"/>
      <w:lvlJc w:val="left"/>
      <w:pPr>
        <w:ind w:left="6255" w:hanging="360"/>
      </w:pPr>
      <w:rPr>
        <w:rFonts w:hint="default"/>
        <w:lang w:val="en-US" w:eastAsia="en-US" w:bidi="en-US"/>
      </w:rPr>
    </w:lvl>
    <w:lvl w:ilvl="7" w:tplc="BCA6BD98">
      <w:numFmt w:val="bullet"/>
      <w:lvlText w:val="•"/>
      <w:lvlJc w:val="left"/>
      <w:pPr>
        <w:ind w:left="7158" w:hanging="360"/>
      </w:pPr>
      <w:rPr>
        <w:rFonts w:hint="default"/>
        <w:lang w:val="en-US" w:eastAsia="en-US" w:bidi="en-US"/>
      </w:rPr>
    </w:lvl>
    <w:lvl w:ilvl="8" w:tplc="F022FBE0">
      <w:numFmt w:val="bullet"/>
      <w:lvlText w:val="•"/>
      <w:lvlJc w:val="left"/>
      <w:pPr>
        <w:ind w:left="8061" w:hanging="360"/>
      </w:pPr>
      <w:rPr>
        <w:rFonts w:hint="default"/>
        <w:lang w:val="en-US" w:eastAsia="en-US" w:bidi="en-US"/>
      </w:rPr>
    </w:lvl>
  </w:abstractNum>
  <w:num w:numId="1">
    <w:abstractNumId w:val="4"/>
  </w:num>
  <w:num w:numId="2">
    <w:abstractNumId w:val="3"/>
  </w:num>
  <w:num w:numId="3">
    <w:abstractNumId w:val="2"/>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DAD"/>
    <w:rsid w:val="00186FE1"/>
    <w:rsid w:val="001E2BCA"/>
    <w:rsid w:val="00351BFA"/>
    <w:rsid w:val="003B5C19"/>
    <w:rsid w:val="00502C73"/>
    <w:rsid w:val="0052765C"/>
    <w:rsid w:val="0054794E"/>
    <w:rsid w:val="007926A5"/>
    <w:rsid w:val="00960579"/>
    <w:rsid w:val="00AD2958"/>
    <w:rsid w:val="00AE3941"/>
    <w:rsid w:val="00AF55EF"/>
    <w:rsid w:val="00C326AF"/>
    <w:rsid w:val="00C477C4"/>
    <w:rsid w:val="00DD6DAD"/>
    <w:rsid w:val="00E33DED"/>
    <w:rsid w:val="00E8759E"/>
    <w:rsid w:val="00F635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C7C9FA"/>
  <w15:chartTrackingRefBased/>
  <w15:docId w15:val="{6D0CCC5A-B03C-4943-837A-659EB840F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794E"/>
    <w:pPr>
      <w:keepNext/>
      <w:keepLines/>
      <w:spacing w:before="240" w:after="0"/>
      <w:outlineLvl w:val="0"/>
    </w:pPr>
    <w:rPr>
      <w:rFonts w:asciiTheme="majorHAnsi" w:eastAsiaTheme="majorEastAsia" w:hAnsiTheme="majorHAnsi" w:cstheme="majorBidi"/>
      <w:color w:val="CE3D0E" w:themeColor="accent1" w:themeShade="BF"/>
      <w:sz w:val="32"/>
      <w:szCs w:val="32"/>
    </w:rPr>
  </w:style>
  <w:style w:type="paragraph" w:styleId="Heading2">
    <w:name w:val="heading 2"/>
    <w:basedOn w:val="Normal"/>
    <w:next w:val="Normal"/>
    <w:link w:val="Heading2Char"/>
    <w:uiPriority w:val="9"/>
    <w:unhideWhenUsed/>
    <w:qFormat/>
    <w:rsid w:val="003B5C19"/>
    <w:pPr>
      <w:keepNext/>
      <w:keepLines/>
      <w:spacing w:before="40" w:after="0"/>
      <w:outlineLvl w:val="1"/>
    </w:pPr>
    <w:rPr>
      <w:rFonts w:asciiTheme="majorHAnsi" w:eastAsiaTheme="majorEastAsia" w:hAnsiTheme="majorHAnsi" w:cstheme="majorBidi"/>
      <w:color w:val="CE3D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94E"/>
    <w:rPr>
      <w:rFonts w:asciiTheme="majorHAnsi" w:eastAsiaTheme="majorEastAsia" w:hAnsiTheme="majorHAnsi" w:cstheme="majorBidi"/>
      <w:color w:val="CE3D0E" w:themeColor="accent1" w:themeShade="BF"/>
      <w:sz w:val="32"/>
      <w:szCs w:val="32"/>
    </w:rPr>
  </w:style>
  <w:style w:type="paragraph" w:styleId="Header">
    <w:name w:val="header"/>
    <w:basedOn w:val="Normal"/>
    <w:link w:val="HeaderChar"/>
    <w:uiPriority w:val="99"/>
    <w:unhideWhenUsed/>
    <w:rsid w:val="007926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6A5"/>
  </w:style>
  <w:style w:type="paragraph" w:styleId="Footer">
    <w:name w:val="footer"/>
    <w:basedOn w:val="Normal"/>
    <w:link w:val="FooterChar"/>
    <w:uiPriority w:val="99"/>
    <w:unhideWhenUsed/>
    <w:rsid w:val="007926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6A5"/>
  </w:style>
  <w:style w:type="character" w:styleId="Hyperlink">
    <w:name w:val="Hyperlink"/>
    <w:basedOn w:val="DefaultParagraphFont"/>
    <w:uiPriority w:val="99"/>
    <w:unhideWhenUsed/>
    <w:rsid w:val="001E2BCA"/>
    <w:rPr>
      <w:color w:val="302564" w:themeColor="hyperlink"/>
      <w:u w:val="single"/>
    </w:rPr>
  </w:style>
  <w:style w:type="character" w:styleId="UnresolvedMention">
    <w:name w:val="Unresolved Mention"/>
    <w:basedOn w:val="DefaultParagraphFont"/>
    <w:uiPriority w:val="99"/>
    <w:semiHidden/>
    <w:unhideWhenUsed/>
    <w:rsid w:val="001E2BCA"/>
    <w:rPr>
      <w:color w:val="605E5C"/>
      <w:shd w:val="clear" w:color="auto" w:fill="E1DFDD"/>
    </w:rPr>
  </w:style>
  <w:style w:type="character" w:customStyle="1" w:styleId="Heading2Char">
    <w:name w:val="Heading 2 Char"/>
    <w:basedOn w:val="DefaultParagraphFont"/>
    <w:link w:val="Heading2"/>
    <w:uiPriority w:val="9"/>
    <w:rsid w:val="003B5C19"/>
    <w:rPr>
      <w:rFonts w:asciiTheme="majorHAnsi" w:eastAsiaTheme="majorEastAsia" w:hAnsiTheme="majorHAnsi" w:cstheme="majorBidi"/>
      <w:color w:val="CE3D0E" w:themeColor="accent1" w:themeShade="BF"/>
      <w:sz w:val="26"/>
      <w:szCs w:val="26"/>
    </w:rPr>
  </w:style>
  <w:style w:type="paragraph" w:styleId="BodyText">
    <w:name w:val="Body Text"/>
    <w:basedOn w:val="Normal"/>
    <w:link w:val="BodyTextChar"/>
    <w:uiPriority w:val="1"/>
    <w:qFormat/>
    <w:rsid w:val="00E8759E"/>
    <w:pPr>
      <w:widowControl w:val="0"/>
      <w:autoSpaceDE w:val="0"/>
      <w:autoSpaceDN w:val="0"/>
      <w:spacing w:after="0" w:line="240" w:lineRule="auto"/>
      <w:ind w:left="833" w:hanging="360"/>
    </w:pPr>
    <w:rPr>
      <w:rFonts w:ascii="Calibri" w:eastAsia="Calibri" w:hAnsi="Calibri" w:cs="Calibri"/>
      <w:sz w:val="24"/>
      <w:szCs w:val="24"/>
      <w:lang w:val="en-US" w:bidi="en-US"/>
    </w:rPr>
  </w:style>
  <w:style w:type="character" w:customStyle="1" w:styleId="BodyTextChar">
    <w:name w:val="Body Text Char"/>
    <w:basedOn w:val="DefaultParagraphFont"/>
    <w:link w:val="BodyText"/>
    <w:uiPriority w:val="1"/>
    <w:rsid w:val="00E8759E"/>
    <w:rPr>
      <w:rFonts w:ascii="Calibri" w:eastAsia="Calibri" w:hAnsi="Calibri" w:cs="Calibri"/>
      <w:sz w:val="24"/>
      <w:szCs w:val="24"/>
      <w:lang w:val="en-US" w:bidi="en-US"/>
    </w:rPr>
  </w:style>
  <w:style w:type="paragraph" w:styleId="ListParagraph">
    <w:name w:val="List Paragraph"/>
    <w:basedOn w:val="Normal"/>
    <w:uiPriority w:val="1"/>
    <w:qFormat/>
    <w:rsid w:val="00E8759E"/>
    <w:pPr>
      <w:widowControl w:val="0"/>
      <w:autoSpaceDE w:val="0"/>
      <w:autoSpaceDN w:val="0"/>
      <w:spacing w:before="44" w:after="0" w:line="240" w:lineRule="auto"/>
      <w:ind w:left="833" w:hanging="360"/>
    </w:pPr>
    <w:rPr>
      <w:rFonts w:ascii="Calibri" w:eastAsia="Calibri" w:hAnsi="Calibri" w:cs="Calibri"/>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94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e-bug.eu/en-gb/ks1-hand-hygien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e-Bug theme">
  <a:themeElements>
    <a:clrScheme name="e-Bug master">
      <a:dk1>
        <a:srgbClr val="302564"/>
      </a:dk1>
      <a:lt1>
        <a:sysClr val="window" lastClr="FFFFFF"/>
      </a:lt1>
      <a:dk2>
        <a:srgbClr val="007C91"/>
      </a:dk2>
      <a:lt2>
        <a:srgbClr val="E7E6E6"/>
      </a:lt2>
      <a:accent1>
        <a:srgbClr val="F16436"/>
      </a:accent1>
      <a:accent2>
        <a:srgbClr val="FAC02B"/>
      </a:accent2>
      <a:accent3>
        <a:srgbClr val="8DC641"/>
      </a:accent3>
      <a:accent4>
        <a:srgbClr val="12B38F"/>
      </a:accent4>
      <a:accent5>
        <a:srgbClr val="2862A5"/>
      </a:accent5>
      <a:accent6>
        <a:srgbClr val="712B8F"/>
      </a:accent6>
      <a:hlink>
        <a:srgbClr val="302564"/>
      </a:hlink>
      <a:folHlink>
        <a:srgbClr val="712B8F"/>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Bug theme" id="{E6EA9DE8-92EC-4AA0-929A-03EF0EB79026}" vid="{5FB1F999-A2AA-4B7F-BF32-583CF02285B6}"/>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Cooper</dc:creator>
  <cp:keywords/>
  <dc:description/>
  <cp:lastModifiedBy>Brieze Read</cp:lastModifiedBy>
  <cp:revision>3</cp:revision>
  <dcterms:created xsi:type="dcterms:W3CDTF">2022-08-26T10:25:00Z</dcterms:created>
  <dcterms:modified xsi:type="dcterms:W3CDTF">2022-08-26T10:27:00Z</dcterms:modified>
</cp:coreProperties>
</file>